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0D2EB6" w:rsidP="00200B9F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>Предложению делать Оферты</w:t>
      </w:r>
      <w:r w:rsidRPr="00D53E31">
        <w:rPr>
          <w:rFonts w:ascii="Times New Roman" w:hAnsi="Times New Roman"/>
          <w:sz w:val="24"/>
        </w:rPr>
        <w:t xml:space="preserve"> № </w:t>
      </w:r>
      <w:r w:rsidR="00200B9F">
        <w:rPr>
          <w:rFonts w:ascii="Times New Roman" w:hAnsi="Times New Roman"/>
          <w:sz w:val="24"/>
        </w:rPr>
        <w:t>1</w:t>
      </w:r>
      <w:r w:rsidR="00855CF9">
        <w:rPr>
          <w:rFonts w:ascii="Times New Roman" w:hAnsi="Times New Roman"/>
          <w:sz w:val="24"/>
        </w:rPr>
        <w:t>71</w:t>
      </w:r>
      <w:r w:rsidRPr="00D53E31">
        <w:rPr>
          <w:rFonts w:ascii="Times New Roman" w:hAnsi="Times New Roman"/>
          <w:sz w:val="24"/>
        </w:rPr>
        <w:t>-КС-201</w:t>
      </w:r>
      <w:r w:rsidR="00200B9F">
        <w:rPr>
          <w:rFonts w:ascii="Times New Roman" w:hAnsi="Times New Roman"/>
          <w:sz w:val="24"/>
        </w:rPr>
        <w:t>7</w:t>
      </w:r>
    </w:p>
    <w:p w:rsidR="00740EAB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CA54E6" w:rsidRPr="00CA54E6" w:rsidRDefault="00BF1914" w:rsidP="00CA54E6">
      <w:pPr>
        <w:suppressAutoHyphens/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58528A" w:rsidRPr="0058528A">
        <w:rPr>
          <w:rFonts w:ascii="Times New Roman" w:hAnsi="Times New Roman"/>
          <w:b/>
          <w:bCs/>
          <w:kern w:val="1"/>
          <w:sz w:val="24"/>
          <w:lang w:eastAsia="ar-SA"/>
        </w:rPr>
        <w:t>выполнение проектно-изыскательских работ в соответствии с комплексным заданием на проектирование № КЗП-Т(</w:t>
      </w:r>
      <w:r w:rsidR="00232686">
        <w:rPr>
          <w:rFonts w:ascii="Times New Roman" w:hAnsi="Times New Roman"/>
          <w:b/>
          <w:bCs/>
          <w:kern w:val="1"/>
          <w:sz w:val="24"/>
          <w:lang w:eastAsia="ar-SA"/>
        </w:rPr>
        <w:t>О</w:t>
      </w:r>
      <w:r w:rsidR="0058528A" w:rsidRPr="0058528A">
        <w:rPr>
          <w:rFonts w:ascii="Times New Roman" w:hAnsi="Times New Roman"/>
          <w:b/>
          <w:bCs/>
          <w:kern w:val="1"/>
          <w:sz w:val="24"/>
          <w:lang w:eastAsia="ar-SA"/>
        </w:rPr>
        <w:t>)</w:t>
      </w:r>
      <w:r w:rsidR="00CA54E6" w:rsidRPr="00CA54E6">
        <w:rPr>
          <w:rFonts w:ascii="Times New Roman" w:hAnsi="Times New Roman"/>
          <w:b/>
          <w:kern w:val="1"/>
          <w:sz w:val="24"/>
          <w:lang w:eastAsia="ar-SA"/>
        </w:rPr>
        <w:t>.</w:t>
      </w:r>
    </w:p>
    <w:p w:rsidR="00BF1914" w:rsidRPr="00BF1914" w:rsidRDefault="00BF1914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BF1914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BF1914" w:rsidRPr="00271A27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работ, вошедших в объем тендера</w:t>
      </w:r>
      <w:r w:rsidRPr="00271A27">
        <w:rPr>
          <w:rFonts w:ascii="Times New Roman" w:hAnsi="Times New Roman"/>
          <w:kern w:val="1"/>
          <w:sz w:val="24"/>
          <w:lang w:eastAsia="ar-SA"/>
        </w:rPr>
        <w:t>:</w:t>
      </w:r>
    </w:p>
    <w:p w:rsidR="00BF1914" w:rsidRPr="001571F6" w:rsidRDefault="001571F6" w:rsidP="001571F6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>
        <w:rPr>
          <w:rFonts w:ascii="Times New Roman" w:hAnsi="Times New Roman"/>
          <w:bCs/>
          <w:i/>
          <w:kern w:val="1"/>
          <w:sz w:val="24"/>
          <w:lang w:eastAsia="ar-SA"/>
        </w:rPr>
        <w:tab/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Начало работ – </w:t>
      </w:r>
      <w:r w:rsidR="00FA265E">
        <w:rPr>
          <w:rFonts w:ascii="Times New Roman" w:hAnsi="Times New Roman"/>
          <w:bCs/>
          <w:kern w:val="1"/>
          <w:sz w:val="24"/>
          <w:lang w:eastAsia="ar-SA"/>
        </w:rPr>
        <w:t>с даты подписания договора</w:t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, окончание работ – </w:t>
      </w:r>
      <w:r w:rsidR="00E95D7E">
        <w:rPr>
          <w:rFonts w:ascii="Times New Roman" w:hAnsi="Times New Roman"/>
          <w:bCs/>
          <w:kern w:val="1"/>
          <w:sz w:val="24"/>
          <w:lang w:eastAsia="ar-SA"/>
        </w:rPr>
        <w:t>3</w:t>
      </w:r>
      <w:r w:rsidR="00385086">
        <w:rPr>
          <w:rFonts w:ascii="Times New Roman" w:hAnsi="Times New Roman"/>
          <w:bCs/>
          <w:kern w:val="1"/>
          <w:sz w:val="24"/>
          <w:lang w:eastAsia="ar-SA"/>
        </w:rPr>
        <w:t>1</w:t>
      </w:r>
      <w:r w:rsidR="00FA265E">
        <w:rPr>
          <w:rFonts w:ascii="Times New Roman" w:hAnsi="Times New Roman"/>
          <w:bCs/>
          <w:kern w:val="1"/>
          <w:sz w:val="24"/>
          <w:lang w:eastAsia="ar-SA"/>
        </w:rPr>
        <w:t>.</w:t>
      </w:r>
      <w:r w:rsidR="00B17F1E">
        <w:rPr>
          <w:rFonts w:ascii="Times New Roman" w:hAnsi="Times New Roman"/>
          <w:bCs/>
          <w:kern w:val="1"/>
          <w:sz w:val="24"/>
          <w:lang w:eastAsia="ar-SA"/>
        </w:rPr>
        <w:t>12</w:t>
      </w:r>
      <w:r w:rsidR="00EA428E">
        <w:rPr>
          <w:rFonts w:ascii="Times New Roman" w:hAnsi="Times New Roman"/>
          <w:bCs/>
          <w:kern w:val="1"/>
          <w:sz w:val="24"/>
          <w:lang w:eastAsia="ar-SA"/>
        </w:rPr>
        <w:t>.20</w:t>
      </w:r>
      <w:r w:rsidR="00824995">
        <w:rPr>
          <w:rFonts w:ascii="Times New Roman" w:hAnsi="Times New Roman"/>
          <w:bCs/>
          <w:kern w:val="1"/>
          <w:sz w:val="24"/>
          <w:lang w:eastAsia="ar-SA"/>
        </w:rPr>
        <w:t>1</w:t>
      </w:r>
      <w:r w:rsidR="00B17F1E">
        <w:rPr>
          <w:rFonts w:ascii="Times New Roman" w:hAnsi="Times New Roman"/>
          <w:bCs/>
          <w:kern w:val="1"/>
          <w:sz w:val="24"/>
          <w:lang w:eastAsia="ar-SA"/>
        </w:rPr>
        <w:t>7</w:t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 г.</w:t>
      </w:r>
    </w:p>
    <w:p w:rsidR="001571F6" w:rsidRDefault="001571F6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F1914" w:rsidRPr="00BF1914" w:rsidRDefault="00BF1914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B36B60">
        <w:rPr>
          <w:rFonts w:ascii="Times New Roman" w:hAnsi="Times New Roman"/>
          <w:kern w:val="1"/>
          <w:sz w:val="24"/>
          <w:u w:val="single"/>
          <w:lang w:eastAsia="ar-SA"/>
        </w:rPr>
        <w:t>2</w:t>
      </w: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 проекта Договора подряда)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7F7448">
        <w:rPr>
          <w:rFonts w:ascii="Times New Roman" w:hAnsi="Times New Roman"/>
          <w:kern w:val="1"/>
          <w:sz w:val="24"/>
          <w:lang w:eastAsia="ar-SA"/>
        </w:rPr>
        <w:t>В течение 90 календарных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дней после </w:t>
      </w:r>
      <w:r w:rsidR="00B36B60" w:rsidRPr="00B36B60">
        <w:rPr>
          <w:rFonts w:ascii="Times New Roman" w:hAnsi="Times New Roman"/>
          <w:kern w:val="1"/>
          <w:sz w:val="24"/>
          <w:lang w:eastAsia="ar-SA"/>
        </w:rPr>
        <w:t>получения счета-фактуры обязуется оплатить Подрядчику стоимость выполненной работы путем перечисления денежных средств на расчетный счет Подрядчика</w:t>
      </w:r>
      <w:r w:rsidRPr="00BF1914">
        <w:rPr>
          <w:rFonts w:ascii="Times New Roman" w:hAnsi="Times New Roman"/>
          <w:kern w:val="1"/>
          <w:sz w:val="24"/>
          <w:lang w:eastAsia="ar-SA"/>
        </w:rPr>
        <w:t>.</w:t>
      </w:r>
    </w:p>
    <w:p w:rsidR="00BF1914" w:rsidRPr="00BF191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F82EF8" w:rsidRDefault="00BF1914" w:rsidP="00F82EF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Выдаваемая техническая документация:</w:t>
      </w:r>
      <w:r w:rsidR="007F7448" w:rsidRPr="007F7448"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F1914" w:rsidRPr="00232686" w:rsidRDefault="001B7689" w:rsidP="00232686">
      <w:pPr>
        <w:numPr>
          <w:ilvl w:val="0"/>
          <w:numId w:val="16"/>
        </w:num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232686">
        <w:rPr>
          <w:rFonts w:ascii="Times New Roman" w:hAnsi="Times New Roman"/>
          <w:kern w:val="1"/>
          <w:sz w:val="24"/>
          <w:lang w:eastAsia="ar-SA"/>
        </w:rPr>
        <w:t xml:space="preserve">Задание на проектирование № </w:t>
      </w:r>
      <w:r w:rsidR="00824995" w:rsidRPr="00232686">
        <w:rPr>
          <w:rFonts w:ascii="Times New Roman" w:hAnsi="Times New Roman"/>
          <w:kern w:val="1"/>
          <w:sz w:val="24"/>
          <w:lang w:eastAsia="ar-SA"/>
        </w:rPr>
        <w:t>9</w:t>
      </w:r>
      <w:r w:rsidRPr="00232686">
        <w:rPr>
          <w:rFonts w:ascii="Times New Roman" w:hAnsi="Times New Roman"/>
          <w:kern w:val="1"/>
          <w:sz w:val="24"/>
          <w:lang w:eastAsia="ar-SA"/>
        </w:rPr>
        <w:t>-1</w:t>
      </w:r>
      <w:r w:rsidR="00824995" w:rsidRPr="00232686">
        <w:rPr>
          <w:rFonts w:ascii="Times New Roman" w:hAnsi="Times New Roman"/>
          <w:kern w:val="1"/>
          <w:sz w:val="24"/>
          <w:lang w:eastAsia="ar-SA"/>
        </w:rPr>
        <w:t>3</w:t>
      </w:r>
      <w:r w:rsidR="00B17F1E" w:rsidRPr="00232686">
        <w:rPr>
          <w:rFonts w:ascii="Times New Roman" w:hAnsi="Times New Roman"/>
          <w:kern w:val="1"/>
          <w:sz w:val="24"/>
          <w:lang w:eastAsia="ar-SA"/>
        </w:rPr>
        <w:t>6</w:t>
      </w:r>
      <w:r w:rsidRPr="00232686"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B17F1E" w:rsidRPr="00232686">
        <w:rPr>
          <w:rFonts w:ascii="Times New Roman" w:hAnsi="Times New Roman"/>
          <w:kern w:val="1"/>
          <w:sz w:val="24"/>
          <w:lang w:eastAsia="ar-SA"/>
        </w:rPr>
        <w:t>Комплексное обследование технического состояния здания службы директора по капитальному строительству тит.186 на предмет возможности надстройки полноценного этажа с размещением на нем рабочих кабинетов и зала переговоров</w:t>
      </w:r>
      <w:r w:rsidR="00824995" w:rsidRPr="00232686">
        <w:rPr>
          <w:rFonts w:ascii="Times New Roman" w:hAnsi="Times New Roman"/>
          <w:kern w:val="1"/>
          <w:sz w:val="24"/>
          <w:lang w:eastAsia="ar-SA"/>
        </w:rPr>
        <w:t>»</w:t>
      </w:r>
      <w:r w:rsidRPr="00232686">
        <w:rPr>
          <w:rFonts w:ascii="Times New Roman" w:hAnsi="Times New Roman"/>
          <w:kern w:val="1"/>
          <w:sz w:val="24"/>
          <w:lang w:eastAsia="ar-SA"/>
        </w:rPr>
        <w:t>.</w:t>
      </w:r>
    </w:p>
    <w:p w:rsidR="001B7689" w:rsidRPr="00232686" w:rsidRDefault="001B7689" w:rsidP="00232686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232686">
        <w:rPr>
          <w:rFonts w:ascii="Times New Roman" w:hAnsi="Times New Roman"/>
          <w:kern w:val="1"/>
          <w:sz w:val="24"/>
          <w:lang w:eastAsia="ar-SA"/>
        </w:rPr>
        <w:tab/>
        <w:t xml:space="preserve">Задание на проектирование № </w:t>
      </w:r>
      <w:r w:rsidR="00B17F1E" w:rsidRPr="00232686">
        <w:rPr>
          <w:rFonts w:ascii="Times New Roman" w:hAnsi="Times New Roman"/>
          <w:kern w:val="1"/>
          <w:sz w:val="24"/>
          <w:lang w:eastAsia="ar-SA"/>
        </w:rPr>
        <w:t xml:space="preserve">9-137 </w:t>
      </w:r>
      <w:r w:rsidRPr="00232686">
        <w:rPr>
          <w:rFonts w:ascii="Times New Roman" w:hAnsi="Times New Roman"/>
          <w:kern w:val="1"/>
          <w:sz w:val="24"/>
          <w:lang w:eastAsia="ar-SA"/>
        </w:rPr>
        <w:t>«</w:t>
      </w:r>
      <w:r w:rsidR="00B17F1E" w:rsidRPr="00232686">
        <w:rPr>
          <w:rFonts w:ascii="Times New Roman" w:hAnsi="Times New Roman"/>
          <w:kern w:val="1"/>
          <w:sz w:val="24"/>
          <w:lang w:eastAsia="ar-SA"/>
        </w:rPr>
        <w:t>Комплексное обследование технического состояния здания заводоупраления тит.128 на предмет возможности надстройки полноценного этажа с размещением на нем рабочих кабинетов и зала переговоров</w:t>
      </w:r>
      <w:r w:rsidR="00824995" w:rsidRPr="00232686">
        <w:rPr>
          <w:rFonts w:ascii="Times New Roman" w:hAnsi="Times New Roman"/>
          <w:kern w:val="1"/>
          <w:sz w:val="24"/>
          <w:lang w:eastAsia="ar-SA"/>
        </w:rPr>
        <w:t>»</w:t>
      </w:r>
      <w:r w:rsidRPr="00232686">
        <w:rPr>
          <w:rFonts w:ascii="Times New Roman" w:hAnsi="Times New Roman"/>
          <w:kern w:val="1"/>
          <w:sz w:val="24"/>
          <w:lang w:eastAsia="ar-SA"/>
        </w:rPr>
        <w:t>.</w:t>
      </w:r>
    </w:p>
    <w:p w:rsidR="001B7689" w:rsidRPr="00232686" w:rsidRDefault="001B7689" w:rsidP="00232686">
      <w:pPr>
        <w:numPr>
          <w:ilvl w:val="0"/>
          <w:numId w:val="16"/>
        </w:num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232686">
        <w:rPr>
          <w:rFonts w:ascii="Times New Roman" w:hAnsi="Times New Roman"/>
          <w:kern w:val="1"/>
          <w:sz w:val="24"/>
          <w:lang w:eastAsia="ar-SA"/>
        </w:rPr>
        <w:t xml:space="preserve">Задание на проектирование № </w:t>
      </w:r>
      <w:r w:rsidR="00B17F1E" w:rsidRPr="00232686">
        <w:rPr>
          <w:rFonts w:ascii="Times New Roman" w:hAnsi="Times New Roman"/>
          <w:kern w:val="1"/>
          <w:sz w:val="24"/>
          <w:lang w:eastAsia="ar-SA"/>
        </w:rPr>
        <w:t xml:space="preserve">9-138 </w:t>
      </w:r>
      <w:r w:rsidRPr="00232686">
        <w:rPr>
          <w:rFonts w:ascii="Times New Roman" w:hAnsi="Times New Roman"/>
          <w:kern w:val="1"/>
          <w:sz w:val="24"/>
          <w:lang w:eastAsia="ar-SA"/>
        </w:rPr>
        <w:t>«</w:t>
      </w:r>
      <w:r w:rsidR="00B17F1E" w:rsidRPr="00232686">
        <w:rPr>
          <w:rFonts w:ascii="Times New Roman" w:hAnsi="Times New Roman"/>
          <w:kern w:val="1"/>
          <w:sz w:val="24"/>
          <w:lang w:eastAsia="ar-SA"/>
        </w:rPr>
        <w:t>Комплексное обследование технического состояния здания бывшего ПКО тит.176 на предмет возможности надстройки полноценного этажа с размещением на нем рабочих кабинетов и зала переговоров</w:t>
      </w:r>
      <w:r w:rsidRPr="00232686">
        <w:rPr>
          <w:rFonts w:ascii="Times New Roman" w:hAnsi="Times New Roman"/>
          <w:kern w:val="1"/>
          <w:sz w:val="24"/>
          <w:lang w:eastAsia="ar-SA"/>
        </w:rPr>
        <w:t>»</w:t>
      </w:r>
      <w:r w:rsidR="00824995" w:rsidRPr="00232686">
        <w:rPr>
          <w:rFonts w:ascii="Times New Roman" w:hAnsi="Times New Roman"/>
          <w:kern w:val="1"/>
          <w:sz w:val="24"/>
          <w:lang w:eastAsia="ar-SA"/>
        </w:rPr>
        <w:t>.</w:t>
      </w:r>
    </w:p>
    <w:p w:rsidR="00B17F1E" w:rsidRPr="00B17F1E" w:rsidRDefault="00B17F1E" w:rsidP="00232686">
      <w:pPr>
        <w:numPr>
          <w:ilvl w:val="0"/>
          <w:numId w:val="16"/>
        </w:numPr>
        <w:jc w:val="both"/>
        <w:rPr>
          <w:rFonts w:ascii="Times New Roman" w:hAnsi="Times New Roman"/>
          <w:kern w:val="1"/>
          <w:sz w:val="24"/>
          <w:lang w:eastAsia="ar-SA"/>
        </w:rPr>
      </w:pPr>
      <w:r w:rsidRPr="00B17F1E">
        <w:rPr>
          <w:rFonts w:ascii="Times New Roman" w:hAnsi="Times New Roman"/>
          <w:kern w:val="1"/>
          <w:sz w:val="24"/>
          <w:lang w:eastAsia="ar-SA"/>
        </w:rPr>
        <w:t>Задание на проектирование № 9-13</w:t>
      </w:r>
      <w:r>
        <w:rPr>
          <w:rFonts w:ascii="Times New Roman" w:hAnsi="Times New Roman"/>
          <w:kern w:val="1"/>
          <w:sz w:val="24"/>
          <w:lang w:eastAsia="ar-SA"/>
        </w:rPr>
        <w:t>9</w:t>
      </w:r>
      <w:r w:rsidRPr="00B17F1E"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232686" w:rsidRPr="00232686">
        <w:rPr>
          <w:rFonts w:ascii="Times New Roman" w:hAnsi="Times New Roman"/>
          <w:kern w:val="1"/>
          <w:sz w:val="24"/>
          <w:lang w:eastAsia="ar-SA"/>
        </w:rPr>
        <w:t>Комплексное обследование технического состояния здания центральной столовой тит.169 на предмет возможности надстройки полноценного этажа с размещением на нем дополнительных помещений для организации питания</w:t>
      </w:r>
      <w:r w:rsidRPr="00B17F1E">
        <w:rPr>
          <w:rFonts w:ascii="Times New Roman" w:hAnsi="Times New Roman"/>
          <w:kern w:val="1"/>
          <w:sz w:val="24"/>
          <w:lang w:eastAsia="ar-SA"/>
        </w:rPr>
        <w:t>».</w:t>
      </w:r>
    </w:p>
    <w:p w:rsidR="00B17F1E" w:rsidRPr="00232686" w:rsidRDefault="00B17F1E" w:rsidP="00232686">
      <w:pPr>
        <w:numPr>
          <w:ilvl w:val="0"/>
          <w:numId w:val="16"/>
        </w:numPr>
        <w:jc w:val="both"/>
        <w:rPr>
          <w:rFonts w:ascii="Times New Roman" w:hAnsi="Times New Roman"/>
          <w:kern w:val="1"/>
          <w:sz w:val="24"/>
          <w:lang w:eastAsia="ar-SA"/>
        </w:rPr>
      </w:pPr>
      <w:r w:rsidRPr="00B17F1E">
        <w:rPr>
          <w:rFonts w:ascii="Times New Roman" w:hAnsi="Times New Roman"/>
          <w:kern w:val="1"/>
          <w:sz w:val="24"/>
          <w:lang w:eastAsia="ar-SA"/>
        </w:rPr>
        <w:t xml:space="preserve">Задание на проектирование № </w:t>
      </w:r>
      <w:r w:rsidR="00232686">
        <w:rPr>
          <w:rFonts w:ascii="Times New Roman" w:hAnsi="Times New Roman"/>
          <w:kern w:val="1"/>
          <w:sz w:val="24"/>
          <w:lang w:eastAsia="ar-SA"/>
        </w:rPr>
        <w:t>23-3</w:t>
      </w:r>
      <w:r w:rsidRPr="00B17F1E">
        <w:rPr>
          <w:rFonts w:ascii="Times New Roman" w:hAnsi="Times New Roman"/>
          <w:kern w:val="1"/>
          <w:sz w:val="24"/>
          <w:lang w:eastAsia="ar-SA"/>
        </w:rPr>
        <w:t xml:space="preserve"> «</w:t>
      </w:r>
      <w:r w:rsidR="00232686" w:rsidRPr="00232686">
        <w:rPr>
          <w:rFonts w:ascii="Times New Roman" w:hAnsi="Times New Roman"/>
          <w:kern w:val="1"/>
          <w:sz w:val="24"/>
          <w:lang w:eastAsia="ar-SA"/>
        </w:rPr>
        <w:t>Разработка архитектурного решения (дизайн-проекта) фасадов зданий с целью создания интересной архитектурной концепции, отражающей корпоративный стиль ОАО "Славнефть-ЯНОС"</w:t>
      </w:r>
      <w:r w:rsidRPr="00B17F1E">
        <w:rPr>
          <w:rFonts w:ascii="Times New Roman" w:hAnsi="Times New Roman"/>
          <w:kern w:val="1"/>
          <w:sz w:val="24"/>
          <w:lang w:eastAsia="ar-SA"/>
        </w:rPr>
        <w:t>».</w:t>
      </w:r>
    </w:p>
    <w:p w:rsidR="00824995" w:rsidRDefault="00824995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F82EF8" w:rsidRDefault="00F82EF8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>Вышеперечисленные задания на проектирование  входят в состав Комплексного задания на проектирование № КЗП-Т(</w:t>
      </w:r>
      <w:r w:rsidR="00B17F1E">
        <w:rPr>
          <w:rFonts w:ascii="Times New Roman" w:hAnsi="Times New Roman"/>
          <w:kern w:val="1"/>
          <w:sz w:val="24"/>
          <w:lang w:eastAsia="ar-SA"/>
        </w:rPr>
        <w:t>О</w:t>
      </w:r>
      <w:r>
        <w:rPr>
          <w:rFonts w:ascii="Times New Roman" w:hAnsi="Times New Roman"/>
          <w:kern w:val="1"/>
          <w:sz w:val="24"/>
          <w:lang w:eastAsia="ar-SA"/>
        </w:rPr>
        <w:t>) и выдаются контрагентам в электронном виде.</w:t>
      </w:r>
    </w:p>
    <w:p w:rsidR="001B7689" w:rsidRDefault="00F82EF8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F1914" w:rsidRPr="00BF1914" w:rsidRDefault="007F7448" w:rsidP="00BF1914">
      <w:pPr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val="x-none" w:eastAsia="ar-SA"/>
        </w:rPr>
      </w:pP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2.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Технические требования</w:t>
      </w:r>
      <w:r w:rsidR="00BF1914" w:rsidRPr="00BF1914">
        <w:rPr>
          <w:rFonts w:ascii="Times New Roman" w:hAnsi="Times New Roman"/>
          <w:b/>
          <w:iCs/>
          <w:kern w:val="1"/>
          <w:sz w:val="24"/>
          <w:lang w:val="x-none" w:eastAsia="ar-SA"/>
        </w:rPr>
        <w:t xml:space="preserve">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к предмету закупки</w:t>
      </w:r>
    </w:p>
    <w:p w:rsidR="00ED6400" w:rsidRPr="00ED6400" w:rsidRDefault="00ED6400" w:rsidP="00ED640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969"/>
        <w:gridCol w:w="2410"/>
        <w:gridCol w:w="1066"/>
        <w:gridCol w:w="1911"/>
      </w:tblGrid>
      <w:tr w:rsidR="00ED6400" w:rsidRPr="00ED6400" w:rsidTr="0037608D">
        <w:trPr>
          <w:trHeight w:val="300"/>
          <w:tblHeader/>
        </w:trPr>
        <w:tc>
          <w:tcPr>
            <w:tcW w:w="724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066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911" w:type="dxa"/>
            <w:vMerge w:val="restart"/>
            <w:shd w:val="clear" w:color="auto" w:fill="D9D9D9"/>
            <w:vAlign w:val="center"/>
          </w:tcPr>
          <w:p w:rsidR="00ED6400" w:rsidRPr="00ED6400" w:rsidRDefault="00ED6400" w:rsidP="00B8665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ED6400" w:rsidRPr="00ED6400" w:rsidTr="0037608D">
        <w:trPr>
          <w:trHeight w:val="300"/>
          <w:tblHeader/>
        </w:trPr>
        <w:tc>
          <w:tcPr>
            <w:tcW w:w="724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6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11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ED6400" w:rsidRPr="00ED6400" w:rsidTr="0037608D">
        <w:trPr>
          <w:trHeight w:val="164"/>
          <w:tblHeader/>
        </w:trPr>
        <w:tc>
          <w:tcPr>
            <w:tcW w:w="724" w:type="dxa"/>
            <w:shd w:val="clear" w:color="auto" w:fill="D9D9D9"/>
            <w:noWrap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066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911" w:type="dxa"/>
            <w:shd w:val="clear" w:color="auto" w:fill="D9D9D9"/>
            <w:vAlign w:val="center"/>
          </w:tcPr>
          <w:p w:rsidR="00ED6400" w:rsidRPr="00ED6400" w:rsidRDefault="00ED6400" w:rsidP="00B8665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58528A" w:rsidRPr="00ED6400" w:rsidTr="0037608D">
        <w:trPr>
          <w:trHeight w:val="2603"/>
        </w:trPr>
        <w:tc>
          <w:tcPr>
            <w:tcW w:w="724" w:type="dxa"/>
            <w:shd w:val="clear" w:color="auto" w:fill="auto"/>
            <w:noWrap/>
            <w:vAlign w:val="center"/>
          </w:tcPr>
          <w:p w:rsidR="0058528A" w:rsidRPr="00B35BA9" w:rsidRDefault="0058528A" w:rsidP="00BC7845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8528A" w:rsidRPr="0058528A" w:rsidRDefault="0058528A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8528A">
              <w:rPr>
                <w:rFonts w:ascii="Times New Roman" w:hAnsi="Times New Roman"/>
                <w:sz w:val="20"/>
                <w:szCs w:val="20"/>
              </w:rPr>
              <w:t>Соответствие  технического предложения по составу и содержанию требованиям заданий на проектирование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8528A" w:rsidRPr="0058528A" w:rsidRDefault="0058528A" w:rsidP="007477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28A">
              <w:rPr>
                <w:rFonts w:ascii="Times New Roman" w:hAnsi="Times New Roman"/>
                <w:sz w:val="20"/>
                <w:szCs w:val="20"/>
              </w:rPr>
              <w:t xml:space="preserve">Смета на выполнение работ с указанием всех видов и объемов работ в соответствии с заданием на проектирование и договором, а также применяемых расценок и расчетных коэффициентов 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58528A" w:rsidRPr="0058528A" w:rsidRDefault="0058528A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:rsidR="0058528A" w:rsidRPr="0058528A" w:rsidRDefault="0058528A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528A">
              <w:rPr>
                <w:rFonts w:ascii="Times New Roman" w:hAnsi="Times New Roman"/>
                <w:sz w:val="20"/>
                <w:szCs w:val="20"/>
              </w:rPr>
              <w:t>Полное выполнение предъявляемых заданием требований</w:t>
            </w:r>
          </w:p>
        </w:tc>
      </w:tr>
    </w:tbl>
    <w:p w:rsidR="00BF1914" w:rsidRPr="00BF1914" w:rsidRDefault="00BF1914" w:rsidP="00BF1914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11018B" w:rsidRDefault="0011018B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763BE4" w:rsidRPr="00C3289F" w:rsidRDefault="007F7448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3. </w:t>
      </w:r>
      <w:r w:rsidR="00763BE4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p w:rsidR="00763BE4" w:rsidRPr="00C3289F" w:rsidRDefault="00763BE4" w:rsidP="00763BE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3449"/>
        <w:gridCol w:w="3205"/>
        <w:gridCol w:w="1284"/>
        <w:gridCol w:w="1276"/>
      </w:tblGrid>
      <w:tr w:rsidR="002D7C9B" w:rsidRPr="005109B2" w:rsidTr="005109B2">
        <w:trPr>
          <w:trHeight w:val="300"/>
          <w:tblHeader/>
        </w:trPr>
        <w:tc>
          <w:tcPr>
            <w:tcW w:w="866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449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05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84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</w:tcPr>
          <w:p w:rsidR="002D7C9B" w:rsidRPr="005109B2" w:rsidRDefault="002D7C9B" w:rsidP="00B86655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5109B2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2D7C9B" w:rsidRPr="005109B2" w:rsidTr="005109B2">
        <w:trPr>
          <w:trHeight w:val="300"/>
          <w:tblHeader/>
        </w:trPr>
        <w:tc>
          <w:tcPr>
            <w:tcW w:w="866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49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05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</w:tcPr>
          <w:p w:rsidR="002D7C9B" w:rsidRPr="005109B2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2D7C9B" w:rsidRPr="005109B2" w:rsidTr="005109B2">
        <w:trPr>
          <w:trHeight w:val="84"/>
          <w:tblHeader/>
        </w:trPr>
        <w:tc>
          <w:tcPr>
            <w:tcW w:w="866" w:type="dxa"/>
            <w:shd w:val="clear" w:color="auto" w:fill="D9D9D9"/>
            <w:noWrap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49" w:type="dxa"/>
            <w:shd w:val="clear" w:color="auto" w:fill="D9D9D9"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05" w:type="dxa"/>
            <w:shd w:val="clear" w:color="auto" w:fill="D9D9D9"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84" w:type="dxa"/>
            <w:shd w:val="clear" w:color="auto" w:fill="D9D9D9"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D7C9B" w:rsidRPr="005109B2" w:rsidRDefault="002D7C9B" w:rsidP="005109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F82EF8" w:rsidRPr="005109B2" w:rsidTr="005109B2">
        <w:trPr>
          <w:trHeight w:val="196"/>
        </w:trPr>
        <w:tc>
          <w:tcPr>
            <w:tcW w:w="866" w:type="dxa"/>
            <w:shd w:val="clear" w:color="auto" w:fill="auto"/>
            <w:noWrap/>
            <w:vAlign w:val="center"/>
          </w:tcPr>
          <w:p w:rsidR="00F82EF8" w:rsidRPr="005109B2" w:rsidRDefault="00F82EF8" w:rsidP="00CD4DF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109B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654" w:type="dxa"/>
            <w:gridSpan w:val="2"/>
            <w:shd w:val="clear" w:color="auto" w:fill="auto"/>
            <w:vAlign w:val="center"/>
          </w:tcPr>
          <w:p w:rsidR="00F82EF8" w:rsidRPr="00747760" w:rsidRDefault="00F82EF8" w:rsidP="00F82EF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47760">
              <w:rPr>
                <w:rFonts w:ascii="Times New Roman" w:hAnsi="Times New Roman"/>
                <w:b/>
                <w:sz w:val="20"/>
                <w:szCs w:val="20"/>
              </w:rPr>
              <w:t>Квалификационные требования к участникам закупки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2EF8" w:rsidRPr="005109B2" w:rsidTr="005109B2">
        <w:trPr>
          <w:trHeight w:val="196"/>
        </w:trPr>
        <w:tc>
          <w:tcPr>
            <w:tcW w:w="866" w:type="dxa"/>
            <w:shd w:val="clear" w:color="auto" w:fill="auto"/>
            <w:noWrap/>
            <w:vAlign w:val="center"/>
          </w:tcPr>
          <w:p w:rsidR="00F82EF8" w:rsidRPr="005109B2" w:rsidRDefault="00F82EF8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F82EF8" w:rsidRPr="005109B2" w:rsidRDefault="00F82EF8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Наличие свидетельства СРО о допуске участника закупки к работам, которые оказывают влияние на безопасность объектов капитального строительства, соответствующего по видам работ предмету и объему закупки, с правом выполнения работ по организации подготовки проектной документации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Копия действующего свидетельства СРО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2EF8" w:rsidRPr="005109B2" w:rsidTr="00B86655">
        <w:trPr>
          <w:trHeight w:val="1087"/>
        </w:trPr>
        <w:tc>
          <w:tcPr>
            <w:tcW w:w="866" w:type="dxa"/>
            <w:shd w:val="clear" w:color="auto" w:fill="auto"/>
            <w:noWrap/>
            <w:vAlign w:val="center"/>
          </w:tcPr>
          <w:p w:rsidR="00F82EF8" w:rsidRPr="005109B2" w:rsidRDefault="00F82EF8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F82EF8" w:rsidRPr="005109B2" w:rsidRDefault="00F82EF8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Наличие сертифицированной системы менеджмента качества в области выполнения ПИР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Копия свидетельства СМК ИСО 9001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2EF8" w:rsidRPr="005109B2" w:rsidTr="005109B2">
        <w:trPr>
          <w:trHeight w:val="1649"/>
        </w:trPr>
        <w:tc>
          <w:tcPr>
            <w:tcW w:w="866" w:type="dxa"/>
            <w:shd w:val="clear" w:color="auto" w:fill="auto"/>
            <w:noWrap/>
            <w:vAlign w:val="center"/>
          </w:tcPr>
          <w:p w:rsidR="00F82EF8" w:rsidRPr="005109B2" w:rsidRDefault="00F82EF8" w:rsidP="00CD4DF9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F82EF8" w:rsidRPr="005109B2" w:rsidRDefault="00F82EF8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Опыт работы по выполнению собственными силами проектных работ по объектам, аналогичным предмету закупки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F82EF8" w:rsidRPr="005109B2" w:rsidRDefault="00F82EF8" w:rsidP="00414D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Справка о заключенных и выполненных аналогичных договорах за последние 3 года, предшествующие году подачи оферты (по форме №</w:t>
            </w:r>
            <w:r w:rsidR="00414D93">
              <w:rPr>
                <w:rFonts w:ascii="Times New Roman" w:hAnsi="Times New Roman"/>
                <w:sz w:val="20"/>
                <w:szCs w:val="20"/>
              </w:rPr>
              <w:t xml:space="preserve"> 6 </w:t>
            </w:r>
            <w:r w:rsidR="00414D93" w:rsidRPr="00414D93">
              <w:rPr>
                <w:rFonts w:ascii="Times New Roman" w:hAnsi="Times New Roman"/>
                <w:sz w:val="20"/>
                <w:szCs w:val="20"/>
              </w:rPr>
              <w:t>к настоящему ПДО</w:t>
            </w:r>
            <w:r w:rsidRPr="005109B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мес.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не менее 10 месяцев в каждом году</w:t>
            </w:r>
          </w:p>
        </w:tc>
      </w:tr>
      <w:tr w:rsidR="00F82EF8" w:rsidRPr="005109B2" w:rsidTr="005109B2">
        <w:trPr>
          <w:trHeight w:val="385"/>
        </w:trPr>
        <w:tc>
          <w:tcPr>
            <w:tcW w:w="866" w:type="dxa"/>
            <w:shd w:val="clear" w:color="auto" w:fill="auto"/>
            <w:noWrap/>
            <w:vAlign w:val="center"/>
          </w:tcPr>
          <w:p w:rsidR="00F82EF8" w:rsidRPr="00747760" w:rsidRDefault="00F82EF8" w:rsidP="00CD4DF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4776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654" w:type="dxa"/>
            <w:gridSpan w:val="2"/>
            <w:shd w:val="clear" w:color="auto" w:fill="auto"/>
            <w:vAlign w:val="center"/>
          </w:tcPr>
          <w:p w:rsidR="00F82EF8" w:rsidRPr="00747760" w:rsidRDefault="00F82EF8" w:rsidP="00F82EF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47760">
              <w:rPr>
                <w:rFonts w:ascii="Times New Roman" w:hAnsi="Times New Roman"/>
                <w:b/>
                <w:sz w:val="20"/>
                <w:szCs w:val="20"/>
              </w:rPr>
              <w:t>Требования о наличии финансовых ресурсов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F82EF8" w:rsidRPr="005109B2" w:rsidRDefault="00F82EF8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09B2" w:rsidRPr="005109B2" w:rsidTr="00747760">
        <w:trPr>
          <w:trHeight w:val="630"/>
        </w:trPr>
        <w:tc>
          <w:tcPr>
            <w:tcW w:w="866" w:type="dxa"/>
            <w:shd w:val="clear" w:color="auto" w:fill="auto"/>
            <w:noWrap/>
            <w:vAlign w:val="center"/>
          </w:tcPr>
          <w:p w:rsidR="005109B2" w:rsidRPr="005109B2" w:rsidRDefault="005109B2" w:rsidP="00747760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2</w:t>
            </w:r>
            <w:r w:rsidR="00747760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5109B2" w:rsidRPr="005109B2" w:rsidRDefault="005109B2" w:rsidP="00824995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Среднегодовой оборот участника закупки по выполнению ПИР за последние 3 года (предшествующие году подачи оферты).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5109B2" w:rsidRPr="005109B2" w:rsidRDefault="005109B2" w:rsidP="00824995">
            <w:pPr>
              <w:numPr>
                <w:ilvl w:val="0"/>
                <w:numId w:val="15"/>
              </w:numPr>
              <w:spacing w:before="0"/>
              <w:ind w:left="318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Справка о среднегодовом обороте участника закупки по выполнению ПИР за последние 3 года, предшествующие году подачи оферты</w:t>
            </w:r>
          </w:p>
          <w:p w:rsidR="005109B2" w:rsidRPr="005109B2" w:rsidRDefault="005109B2" w:rsidP="00824995">
            <w:pPr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5109B2" w:rsidRPr="005109B2" w:rsidRDefault="005109B2" w:rsidP="00824995">
            <w:pPr>
              <w:numPr>
                <w:ilvl w:val="0"/>
                <w:numId w:val="15"/>
              </w:numPr>
              <w:spacing w:before="0"/>
              <w:ind w:left="318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Заверенная копия «Отчета о прибылях и убытках» за последние 3 года, предшествующие году подачи оферты.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109B2" w:rsidRPr="005109B2" w:rsidRDefault="005109B2" w:rsidP="008249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руб. с НДС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109B2" w:rsidRPr="005109B2" w:rsidRDefault="005109B2" w:rsidP="008249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 xml:space="preserve">Среднегодовой оборот участника закупки по выполнению ПИР за последние 3 года должен быть не ниже 90% от плановой стоимости  </w:t>
            </w:r>
            <w:r w:rsidRPr="005109B2">
              <w:rPr>
                <w:rFonts w:ascii="Times New Roman" w:hAnsi="Times New Roman"/>
                <w:sz w:val="20"/>
                <w:szCs w:val="20"/>
              </w:rPr>
              <w:lastRenderedPageBreak/>
              <w:t>работ/услуг по предмету закупки (согласно Заявке Заказчика)</w:t>
            </w:r>
          </w:p>
        </w:tc>
      </w:tr>
      <w:tr w:rsidR="005109B2" w:rsidRPr="005109B2" w:rsidTr="005109B2">
        <w:trPr>
          <w:trHeight w:val="347"/>
        </w:trPr>
        <w:tc>
          <w:tcPr>
            <w:tcW w:w="866" w:type="dxa"/>
            <w:shd w:val="clear" w:color="auto" w:fill="auto"/>
            <w:noWrap/>
            <w:vAlign w:val="center"/>
          </w:tcPr>
          <w:p w:rsidR="005109B2" w:rsidRPr="00747760" w:rsidRDefault="005109B2" w:rsidP="00CD4DF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4776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6654" w:type="dxa"/>
            <w:gridSpan w:val="2"/>
            <w:shd w:val="clear" w:color="auto" w:fill="auto"/>
            <w:vAlign w:val="center"/>
          </w:tcPr>
          <w:p w:rsidR="005109B2" w:rsidRPr="00747760" w:rsidRDefault="005109B2" w:rsidP="00AD3FE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47760">
              <w:rPr>
                <w:rFonts w:ascii="Times New Roman" w:hAnsi="Times New Roman"/>
                <w:b/>
                <w:sz w:val="20"/>
                <w:szCs w:val="20"/>
              </w:rPr>
              <w:t>Требования о наличии трудовых ресурсов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09B2" w:rsidRPr="005109B2" w:rsidTr="005109B2">
        <w:trPr>
          <w:trHeight w:val="1485"/>
        </w:trPr>
        <w:tc>
          <w:tcPr>
            <w:tcW w:w="866" w:type="dxa"/>
            <w:shd w:val="clear" w:color="auto" w:fill="auto"/>
            <w:noWrap/>
            <w:vAlign w:val="center"/>
          </w:tcPr>
          <w:p w:rsidR="005109B2" w:rsidRPr="005109B2" w:rsidRDefault="005109B2" w:rsidP="00385086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3.</w:t>
            </w:r>
            <w:r w:rsidR="0038508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5109B2" w:rsidRPr="005109B2" w:rsidRDefault="005109B2" w:rsidP="00824995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Наличие в штате организации не менее 2 профильных специалистов для разработки каждого из разделов проекта, предусмотренного Заданием на проектирование.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5109B2" w:rsidRPr="005109B2" w:rsidRDefault="001070B2" w:rsidP="008249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0B2">
              <w:rPr>
                <w:rFonts w:ascii="Times New Roman" w:hAnsi="Times New Roman"/>
                <w:sz w:val="20"/>
                <w:szCs w:val="20"/>
              </w:rPr>
              <w:t>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</w:t>
            </w:r>
            <w:r w:rsidR="00084AB8" w:rsidRPr="00084AB8">
              <w:rPr>
                <w:rFonts w:ascii="Times New Roman" w:hAnsi="Times New Roman"/>
                <w:sz w:val="20"/>
                <w:szCs w:val="20"/>
              </w:rPr>
              <w:t>по форме № 7 к настоящему ПДО</w:t>
            </w:r>
            <w:r w:rsidRPr="001070B2">
              <w:rPr>
                <w:rFonts w:ascii="Times New Roman" w:hAnsi="Times New Roman"/>
                <w:sz w:val="20"/>
                <w:szCs w:val="20"/>
              </w:rPr>
              <w:t>), заверенная отделом кадров организации.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109B2" w:rsidRPr="005109B2" w:rsidRDefault="005109B2" w:rsidP="008249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109B2" w:rsidRPr="005109B2" w:rsidRDefault="005109B2" w:rsidP="008249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не менее 2 человек на каждый раздел документации</w:t>
            </w:r>
          </w:p>
        </w:tc>
      </w:tr>
      <w:tr w:rsidR="005109B2" w:rsidRPr="005109B2" w:rsidTr="00B86655">
        <w:trPr>
          <w:trHeight w:val="3414"/>
        </w:trPr>
        <w:tc>
          <w:tcPr>
            <w:tcW w:w="866" w:type="dxa"/>
            <w:shd w:val="clear" w:color="auto" w:fill="auto"/>
            <w:noWrap/>
            <w:vAlign w:val="center"/>
          </w:tcPr>
          <w:p w:rsidR="005109B2" w:rsidRPr="005109B2" w:rsidRDefault="005109B2" w:rsidP="00385086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3.</w:t>
            </w:r>
            <w:r w:rsidR="0038508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5109B2" w:rsidRPr="005109B2" w:rsidRDefault="005109B2" w:rsidP="00F82EF8">
            <w:pPr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Наличие главного специалиста (ГИП, менеджер проекта) для выполнения работ по предмету закупки с опытом работы по аналогичным проектам не менее 3 лет.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5109B2" w:rsidRPr="005109B2" w:rsidRDefault="005109B2" w:rsidP="00AD3FEB">
            <w:pPr>
              <w:ind w:hanging="15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 xml:space="preserve">1.Справка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(по форме № </w:t>
            </w:r>
            <w:r w:rsidR="00414D93">
              <w:rPr>
                <w:rFonts w:ascii="Times New Roman" w:hAnsi="Times New Roman"/>
                <w:sz w:val="20"/>
                <w:szCs w:val="20"/>
              </w:rPr>
              <w:t>7</w:t>
            </w:r>
            <w:r w:rsidR="00414D93" w:rsidRPr="00414D93">
              <w:rPr>
                <w:rFonts w:ascii="Times New Roman" w:hAnsi="Times New Roman"/>
                <w:sz w:val="20"/>
                <w:szCs w:val="20"/>
              </w:rPr>
              <w:t xml:space="preserve"> к настоящему ПДО</w:t>
            </w:r>
            <w:r w:rsidRPr="005109B2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2. Справка о выполненных ГИП (менеджером проектов) аналогичных договорах за последние 3 года (по форме №</w:t>
            </w:r>
            <w:r w:rsidR="00414D93">
              <w:rPr>
                <w:rFonts w:ascii="Times New Roman" w:hAnsi="Times New Roman"/>
                <w:sz w:val="20"/>
                <w:szCs w:val="20"/>
              </w:rPr>
              <w:t xml:space="preserve"> 8 к настоящему ПДО</w:t>
            </w:r>
            <w:r w:rsidRPr="005109B2">
              <w:rPr>
                <w:rFonts w:ascii="Times New Roman" w:hAnsi="Times New Roman"/>
                <w:sz w:val="20"/>
                <w:szCs w:val="20"/>
              </w:rPr>
              <w:t>) за подписью руководителя организации</w:t>
            </w:r>
          </w:p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4" w:type="dxa"/>
            <w:shd w:val="clear" w:color="000000" w:fill="FFFFFF"/>
            <w:vAlign w:val="center"/>
          </w:tcPr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чел./лет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109B2" w:rsidRPr="005109B2" w:rsidRDefault="005109B2" w:rsidP="00F8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9B2">
              <w:rPr>
                <w:rFonts w:ascii="Times New Roman" w:hAnsi="Times New Roman"/>
                <w:sz w:val="20"/>
                <w:szCs w:val="20"/>
              </w:rPr>
              <w:t>не менее 1 человека с опытом работы по аналогичным проектам не менее 3 лет</w:t>
            </w:r>
          </w:p>
        </w:tc>
      </w:tr>
    </w:tbl>
    <w:p w:rsidR="00763BE4" w:rsidRPr="005109B2" w:rsidRDefault="00B35BA9" w:rsidP="00B35BA9">
      <w:pPr>
        <w:spacing w:before="0"/>
        <w:rPr>
          <w:rFonts w:ascii="Times New Roman" w:hAnsi="Times New Roman"/>
          <w:bCs/>
          <w:sz w:val="24"/>
        </w:rPr>
      </w:pPr>
      <w:r w:rsidRPr="005109B2">
        <w:rPr>
          <w:rFonts w:ascii="Times New Roman" w:hAnsi="Times New Roman"/>
          <w:bCs/>
          <w:sz w:val="24"/>
        </w:rPr>
        <w:t>*Допускается отклонение от установленного уровня, но не более 5%</w:t>
      </w: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0633A2" w:rsidRDefault="000633A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0633A2" w:rsidRDefault="000633A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r w:rsidR="0058528A">
        <w:rPr>
          <w:rFonts w:ascii="Times New Roman" w:hAnsi="Times New Roman"/>
          <w:b/>
          <w:bCs/>
          <w:sz w:val="24"/>
        </w:rPr>
        <w:t>Д.Ю.Уржумов</w:t>
      </w:r>
    </w:p>
    <w:p w:rsidR="00434154" w:rsidRPr="00C3289F" w:rsidRDefault="00434154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34154" w:rsidRPr="00C3289F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58528A">
        <w:rPr>
          <w:rFonts w:ascii="Times New Roman" w:hAnsi="Times New Roman"/>
          <w:sz w:val="24"/>
        </w:rPr>
        <w:t>1</w:t>
      </w:r>
      <w:r w:rsidR="00655154">
        <w:rPr>
          <w:rFonts w:ascii="Times New Roman" w:hAnsi="Times New Roman"/>
          <w:sz w:val="24"/>
        </w:rPr>
        <w:t>71</w:t>
      </w:r>
      <w:r w:rsidRPr="00C3289F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оферты </w:t>
      </w:r>
      <w:r w:rsidRPr="001D52CE">
        <w:rPr>
          <w:rFonts w:ascii="Times New Roman" w:hAnsi="Times New Roman"/>
          <w:sz w:val="23"/>
          <w:szCs w:val="23"/>
        </w:rPr>
        <w:t xml:space="preserve">№ </w:t>
      </w:r>
      <w:r w:rsidR="0058528A">
        <w:rPr>
          <w:rFonts w:ascii="Times New Roman" w:hAnsi="Times New Roman"/>
          <w:sz w:val="23"/>
          <w:szCs w:val="23"/>
        </w:rPr>
        <w:t>1</w:t>
      </w:r>
      <w:r w:rsidR="00655154">
        <w:rPr>
          <w:rFonts w:ascii="Times New Roman" w:hAnsi="Times New Roman"/>
          <w:sz w:val="23"/>
          <w:szCs w:val="23"/>
        </w:rPr>
        <w:t>71</w:t>
      </w:r>
      <w:r w:rsidRPr="001D52CE">
        <w:rPr>
          <w:rFonts w:ascii="Times New Roman" w:hAnsi="Times New Roman"/>
          <w:sz w:val="23"/>
          <w:szCs w:val="23"/>
        </w:rPr>
        <w:t>-КС-201</w:t>
      </w:r>
      <w:r w:rsidR="0058528A">
        <w:rPr>
          <w:rFonts w:ascii="Times New Roman" w:hAnsi="Times New Roman"/>
          <w:sz w:val="23"/>
          <w:szCs w:val="23"/>
        </w:rPr>
        <w:t>7</w:t>
      </w:r>
      <w:r w:rsidRPr="001D52CE">
        <w:rPr>
          <w:rFonts w:ascii="Times New Roman" w:hAnsi="Times New Roman"/>
          <w:sz w:val="23"/>
          <w:szCs w:val="23"/>
        </w:rPr>
        <w:t xml:space="preserve"> от </w:t>
      </w:r>
      <w:r w:rsidRPr="001D52CE">
        <w:rPr>
          <w:rFonts w:ascii="Times New Roman" w:hAnsi="Times New Roman"/>
          <w:sz w:val="23"/>
          <w:szCs w:val="23"/>
          <w:highlight w:val="yellow"/>
        </w:rPr>
        <w:t>&lt;дата ПДО&gt;</w:t>
      </w:r>
      <w:r w:rsidRPr="00465A3A">
        <w:rPr>
          <w:rFonts w:ascii="Times New Roman" w:hAnsi="Times New Roman"/>
          <w:szCs w:val="22"/>
          <w:lang w:eastAsia="ar-SA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2. В случае принятия нашей оферты, заключить с ОАО «Славнефть-ЯНОС» договор</w:t>
      </w:r>
      <w:r w:rsidR="00271A27">
        <w:rPr>
          <w:rFonts w:ascii="Times New Roman" w:hAnsi="Times New Roman"/>
          <w:szCs w:val="22"/>
          <w:lang w:eastAsia="ar-SA"/>
        </w:rPr>
        <w:t xml:space="preserve"> подряда</w:t>
      </w:r>
      <w:r w:rsidRPr="00465A3A">
        <w:rPr>
          <w:rFonts w:ascii="Times New Roman" w:hAnsi="Times New Roman"/>
          <w:szCs w:val="22"/>
          <w:lang w:eastAsia="ar-SA"/>
        </w:rPr>
        <w:t xml:space="preserve"> на </w:t>
      </w:r>
      <w:r w:rsidR="0058528A" w:rsidRPr="0058528A">
        <w:rPr>
          <w:rFonts w:ascii="Times New Roman" w:hAnsi="Times New Roman"/>
          <w:b/>
          <w:szCs w:val="22"/>
          <w:lang w:eastAsia="ar-SA"/>
        </w:rPr>
        <w:t>выполнение проектно-изыскательских работ в соответствии с комплексным заданием на проектирование № КЗП-Т(</w:t>
      </w:r>
      <w:r w:rsidR="00655154">
        <w:rPr>
          <w:rFonts w:ascii="Times New Roman" w:hAnsi="Times New Roman"/>
          <w:b/>
          <w:szCs w:val="22"/>
          <w:lang w:eastAsia="ar-SA"/>
        </w:rPr>
        <w:t>О</w:t>
      </w:r>
      <w:r w:rsidR="0058528A" w:rsidRPr="0058528A">
        <w:rPr>
          <w:rFonts w:ascii="Times New Roman" w:hAnsi="Times New Roman"/>
          <w:b/>
          <w:szCs w:val="22"/>
          <w:lang w:eastAsia="ar-SA"/>
        </w:rPr>
        <w:t>)</w:t>
      </w:r>
      <w:r w:rsidR="00CA54E6">
        <w:rPr>
          <w:rFonts w:ascii="Times New Roman" w:hAnsi="Times New Roman"/>
          <w:b/>
          <w:szCs w:val="22"/>
          <w:lang w:eastAsia="ar-SA"/>
        </w:rPr>
        <w:t xml:space="preserve"> </w:t>
      </w:r>
      <w:r w:rsidRPr="00465A3A">
        <w:rPr>
          <w:rFonts w:ascii="Times New Roman" w:hAnsi="Times New Roman"/>
          <w:szCs w:val="22"/>
          <w:lang w:eastAsia="ar-SA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CC17B8" w:rsidRPr="00465A3A" w:rsidRDefault="00807E4A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CC17B8" w:rsidRPr="00465A3A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CC17B8" w:rsidRPr="00465A3A" w:rsidRDefault="00807E4A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E1704" w:rsidRDefault="004E1704" w:rsidP="00CC17B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E170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58528A">
        <w:rPr>
          <w:rFonts w:ascii="Times New Roman" w:hAnsi="Times New Roman"/>
          <w:sz w:val="24"/>
        </w:rPr>
        <w:t>1</w:t>
      </w:r>
      <w:r w:rsidR="00655154">
        <w:rPr>
          <w:rFonts w:ascii="Times New Roman" w:hAnsi="Times New Roman"/>
          <w:sz w:val="24"/>
        </w:rPr>
        <w:t>71</w:t>
      </w:r>
      <w:r w:rsidRPr="00C3289F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C3289F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C3289F" w:rsidRDefault="005920B3" w:rsidP="0065515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="00614EE3" w:rsidRPr="00614EE3">
              <w:rPr>
                <w:rFonts w:ascii="Times New Roman" w:hAnsi="Times New Roman"/>
                <w:b/>
                <w:sz w:val="20"/>
                <w:szCs w:val="20"/>
              </w:rPr>
              <w:t xml:space="preserve">ыполнение </w:t>
            </w:r>
            <w:r w:rsidR="0058528A" w:rsidRPr="0058528A">
              <w:rPr>
                <w:rFonts w:ascii="Times New Roman" w:hAnsi="Times New Roman"/>
                <w:b/>
                <w:bCs/>
                <w:sz w:val="20"/>
                <w:szCs w:val="20"/>
              </w:rPr>
              <w:t>проектно-изыскательских работ в соответствии с комплексным заданием на проектирование № КЗП-Т(</w:t>
            </w:r>
            <w:r w:rsidR="0065515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="0058528A" w:rsidRPr="0058528A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D549DA" w:rsidRPr="00FA265E" w:rsidRDefault="00FA265E" w:rsidP="00385086">
            <w:pP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</w:pPr>
            <w:r w:rsidRPr="00FA265E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Начало работ – с даты подписания договора, окончание работ – 3</w:t>
            </w:r>
            <w:r w:rsidR="00385086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1</w:t>
            </w:r>
            <w:r w:rsidRPr="00FA265E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.</w:t>
            </w:r>
            <w:r w:rsidR="00655154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12</w:t>
            </w:r>
            <w:r w:rsidRPr="00FA265E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.20</w:t>
            </w:r>
            <w:r w:rsidR="00614556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1</w:t>
            </w:r>
            <w:r w:rsidR="00655154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7</w:t>
            </w:r>
            <w:r w:rsidRPr="00FA265E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 xml:space="preserve"> г.</w:t>
            </w: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38AC" w:rsidRPr="00C3289F" w:rsidTr="00D9443F">
        <w:trPr>
          <w:trHeight w:val="675"/>
        </w:trPr>
        <w:tc>
          <w:tcPr>
            <w:tcW w:w="5103" w:type="dxa"/>
          </w:tcPr>
          <w:p w:rsidR="00C838AC" w:rsidRPr="00C3289F" w:rsidRDefault="00C838AC" w:rsidP="00C838A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838AC">
              <w:rPr>
                <w:rFonts w:ascii="Times New Roman" w:hAnsi="Times New Roman"/>
                <w:sz w:val="20"/>
                <w:szCs w:val="20"/>
              </w:rPr>
              <w:t xml:space="preserve">Стоимость работ, рублей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838AC">
              <w:rPr>
                <w:rFonts w:ascii="Times New Roman" w:hAnsi="Times New Roman"/>
                <w:sz w:val="20"/>
                <w:szCs w:val="20"/>
              </w:rPr>
              <w:t>НДС</w:t>
            </w:r>
          </w:p>
        </w:tc>
        <w:tc>
          <w:tcPr>
            <w:tcW w:w="4359" w:type="dxa"/>
          </w:tcPr>
          <w:p w:rsidR="00C838AC" w:rsidRPr="00C3289F" w:rsidRDefault="00C838AC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EB5618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</w:p>
    <w:p w:rsidR="00B71877" w:rsidRPr="00C3289F" w:rsidRDefault="00B71877" w:rsidP="00B71877">
      <w:pPr>
        <w:jc w:val="right"/>
        <w:rPr>
          <w:rFonts w:ascii="Times New Roman" w:hAnsi="Times New Roman"/>
          <w:b/>
        </w:rPr>
        <w:sectPr w:rsidR="00B71877" w:rsidRPr="00C3289F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5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58528A">
        <w:rPr>
          <w:rFonts w:ascii="Times New Roman" w:hAnsi="Times New Roman"/>
          <w:sz w:val="24"/>
        </w:rPr>
        <w:t>1</w:t>
      </w:r>
      <w:r w:rsidR="00655154">
        <w:rPr>
          <w:rFonts w:ascii="Times New Roman" w:hAnsi="Times New Roman"/>
          <w:sz w:val="24"/>
        </w:rPr>
        <w:t>71</w:t>
      </w:r>
      <w:r w:rsidRPr="00C3289F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3C3181" w:rsidRPr="00D53E31" w:rsidRDefault="00132B25" w:rsidP="00223D66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</w:rPr>
        <w:br w:type="page"/>
      </w:r>
      <w:r w:rsidR="00D9443F"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58528A">
        <w:rPr>
          <w:rFonts w:ascii="Times New Roman" w:hAnsi="Times New Roman"/>
          <w:sz w:val="24"/>
        </w:rPr>
        <w:t>1</w:t>
      </w:r>
      <w:r w:rsidR="00655154">
        <w:rPr>
          <w:rFonts w:ascii="Times New Roman" w:hAnsi="Times New Roman"/>
          <w:sz w:val="24"/>
        </w:rPr>
        <w:t>71</w:t>
      </w:r>
      <w:r w:rsidRPr="00D53E31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8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1651"/>
        <w:gridCol w:w="770"/>
        <w:gridCol w:w="789"/>
        <w:gridCol w:w="1559"/>
        <w:gridCol w:w="1701"/>
        <w:gridCol w:w="50"/>
        <w:gridCol w:w="1935"/>
      </w:tblGrid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Справка о заключенных и выполненных аналогичных договорах за 3 года*</w:t>
            </w:r>
          </w:p>
        </w:tc>
      </w:tr>
      <w:tr w:rsidR="00D86698" w:rsidRPr="00D86698" w:rsidTr="00CD4DF9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Контактное лицо, его должность, телефон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заключения договора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выполнения обязательств по договору 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Сумма договора, тыс. руб.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Сведения о рекламациях по перечисленным договорам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5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74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"_______"_____________________201_г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28"/>
        </w:trPr>
        <w:tc>
          <w:tcPr>
            <w:tcW w:w="8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86698" w:rsidRPr="00D86698" w:rsidRDefault="00D86698" w:rsidP="00D86698">
      <w:pPr>
        <w:spacing w:before="0" w:line="276" w:lineRule="auto"/>
        <w:rPr>
          <w:rFonts w:ascii="Times New Roman" w:hAnsi="Times New Roman"/>
          <w:sz w:val="24"/>
        </w:rPr>
      </w:pPr>
      <w:r w:rsidRPr="00D86698">
        <w:rPr>
          <w:rFonts w:ascii="Times New Roman" w:hAnsi="Times New Roman"/>
          <w:sz w:val="24"/>
        </w:rPr>
        <w:t xml:space="preserve">  </w:t>
      </w:r>
    </w:p>
    <w:p w:rsidR="00D86698" w:rsidRPr="00D86698" w:rsidRDefault="00D86698" w:rsidP="00D86698">
      <w:pPr>
        <w:spacing w:before="0" w:line="276" w:lineRule="auto"/>
        <w:rPr>
          <w:rFonts w:ascii="Times New Roman" w:hAnsi="Times New Roman"/>
          <w:b/>
          <w:szCs w:val="22"/>
        </w:rPr>
      </w:pPr>
      <w:r w:rsidRPr="00D86698">
        <w:rPr>
          <w:rFonts w:ascii="Times New Roman" w:hAnsi="Times New Roman"/>
          <w:sz w:val="24"/>
        </w:rPr>
        <w:lastRenderedPageBreak/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Задании  на проектирование.</w:t>
      </w:r>
    </w:p>
    <w:p w:rsidR="00D86698" w:rsidRDefault="00D86698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  <w:sectPr w:rsidR="00D86698" w:rsidSect="00B7187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7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58528A">
        <w:rPr>
          <w:rFonts w:ascii="Times New Roman" w:hAnsi="Times New Roman"/>
          <w:sz w:val="24"/>
        </w:rPr>
        <w:t>1</w:t>
      </w:r>
      <w:r w:rsidR="00655154">
        <w:rPr>
          <w:rFonts w:ascii="Times New Roman" w:hAnsi="Times New Roman"/>
          <w:sz w:val="24"/>
        </w:rPr>
        <w:t>71</w:t>
      </w:r>
      <w:r w:rsidRPr="00D53E31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1843"/>
        <w:gridCol w:w="2410"/>
        <w:gridCol w:w="1559"/>
        <w:gridCol w:w="1559"/>
        <w:gridCol w:w="2835"/>
        <w:gridCol w:w="1843"/>
      </w:tblGrid>
      <w:tr w:rsidR="00956A84" w:rsidRPr="00956A84" w:rsidTr="00CD4DF9">
        <w:trPr>
          <w:trHeight w:val="221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56A8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Справка о наличии кадровых ресурсов*</w:t>
            </w:r>
          </w:p>
        </w:tc>
      </w:tr>
      <w:tr w:rsidR="00956A84" w:rsidRPr="00956A84" w:rsidTr="00CD4DF9">
        <w:trPr>
          <w:trHeight w:val="298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Претендента: _________________________________</w:t>
            </w:r>
          </w:p>
        </w:tc>
      </w:tr>
      <w:tr w:rsidR="00956A84" w:rsidRPr="00956A84" w:rsidTr="00CD4DF9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Стаж работы в </w:t>
            </w:r>
            <w:r w:rsidRPr="00956A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данной</w:t>
            </w: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Аттестация в области промышленной безопасности (с указанием областей, номера св-ва, даты выдачи)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Выполняемые разделы проекта**</w:t>
            </w:r>
          </w:p>
        </w:tc>
      </w:tr>
      <w:tr w:rsidR="00956A84" w:rsidRPr="00956A84" w:rsidTr="00CD4DF9">
        <w:trPr>
          <w:trHeight w:val="38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363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Специалисты по профилю работы (ГИПы, начальники отделов, инженеры-конструкторы и т.п. с разбивкой по отделам)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956A84" w:rsidRPr="00956A84" w:rsidRDefault="00956A84" w:rsidP="00956A84">
      <w:pPr>
        <w:shd w:val="clear" w:color="auto" w:fill="FFFFFF"/>
        <w:spacing w:after="240"/>
        <w:ind w:firstLine="567"/>
        <w:jc w:val="both"/>
        <w:rPr>
          <w:rFonts w:ascii="Times New Roman" w:hAnsi="Times New Roman"/>
          <w:szCs w:val="22"/>
        </w:rPr>
      </w:pPr>
      <w:r w:rsidRPr="00956A84">
        <w:rPr>
          <w:rFonts w:ascii="Times New Roman" w:hAnsi="Times New Roman"/>
          <w:szCs w:val="22"/>
        </w:rPr>
        <w:t>Всего общая численность организации составляет _______ чел.</w:t>
      </w:r>
    </w:p>
    <w:p w:rsidR="00956A84" w:rsidRPr="00956A84" w:rsidRDefault="00956A84" w:rsidP="00956A84">
      <w:pPr>
        <w:shd w:val="clear" w:color="auto" w:fill="FFFFFF"/>
        <w:spacing w:before="360"/>
        <w:ind w:left="1134" w:right="-40" w:firstLine="567"/>
        <w:rPr>
          <w:rFonts w:ascii="Times New Roman" w:hAnsi="Times New Roman"/>
          <w:spacing w:val="-1"/>
          <w:szCs w:val="22"/>
        </w:rPr>
      </w:pPr>
    </w:p>
    <w:p w:rsidR="00956A84" w:rsidRPr="00956A84" w:rsidRDefault="000C2678" w:rsidP="00956A84">
      <w:pPr>
        <w:shd w:val="clear" w:color="auto" w:fill="FFFFFF"/>
        <w:spacing w:before="240"/>
        <w:ind w:left="1134" w:right="-40"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w:pict>
          <v:line id="_x0000_s1028" style="position:absolute;left:0;text-align:left;z-index:251662336" from="27.85pt,4.1pt" to="246.25pt,4.1pt" strokeweight=".7pt"/>
        </w:pict>
      </w:r>
      <w:r w:rsidR="00956A84" w:rsidRPr="00956A84">
        <w:rPr>
          <w:rFonts w:ascii="Times New Roman" w:hAnsi="Times New Roman"/>
          <w:spacing w:val="-1"/>
          <w:szCs w:val="22"/>
        </w:rPr>
        <w:t>(подпись, М.П.)</w:t>
      </w:r>
    </w:p>
    <w:p w:rsidR="00956A84" w:rsidRPr="00956A84" w:rsidRDefault="000C2678" w:rsidP="00956A84">
      <w:pPr>
        <w:shd w:val="clear" w:color="auto" w:fill="FFFFFF"/>
        <w:spacing w:before="240"/>
        <w:ind w:left="142" w:right="-40" w:firstLine="425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w:pict>
          <v:line id="_x0000_s1029" style="position:absolute;left:0;text-align:left;z-index:251663360" from="27.85pt,8.15pt" to="246.25pt,8.15pt" strokeweight=".7pt"/>
        </w:pict>
      </w:r>
      <w:r w:rsidR="00956A84" w:rsidRPr="00956A84">
        <w:rPr>
          <w:rFonts w:ascii="Times New Roman" w:hAnsi="Times New Roman"/>
          <w:spacing w:val="-1"/>
          <w:szCs w:val="22"/>
        </w:rPr>
        <w:t>(фамилия, имя, отчество подписавшего, должность)</w:t>
      </w: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  <w:r w:rsidRPr="00956A84">
        <w:rPr>
          <w:rFonts w:ascii="Times New Roman" w:hAnsi="Times New Roman"/>
          <w:b/>
          <w:szCs w:val="22"/>
        </w:rPr>
        <w:lastRenderedPageBreak/>
        <w:t>* В данной справке перечисляются все работники, входящие в штат организации – участника закупки.</w:t>
      </w: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  <w:r w:rsidRPr="00956A84">
        <w:rPr>
          <w:rFonts w:ascii="Times New Roman" w:hAnsi="Times New Roman"/>
          <w:b/>
          <w:szCs w:val="22"/>
        </w:rPr>
        <w:t>** В данном столбце указываются разделы проекта, выполняемые работниками,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объектах.</w:t>
      </w:r>
    </w:p>
    <w:p w:rsidR="00A931E0" w:rsidRPr="00D53E31" w:rsidRDefault="00A931E0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D11890" w:rsidRDefault="00D11890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956A84" w:rsidRDefault="00956A84" w:rsidP="00D11890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956A84" w:rsidSect="00B7187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11890" w:rsidRPr="00D53E31" w:rsidRDefault="00D11890" w:rsidP="00D11890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 № 8</w:t>
      </w:r>
    </w:p>
    <w:p w:rsidR="00D11890" w:rsidRPr="002E1087" w:rsidRDefault="00D11890" w:rsidP="00D11890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 xml:space="preserve">к Предложению делать Оферты № </w:t>
      </w:r>
      <w:r w:rsidR="0058528A">
        <w:rPr>
          <w:rFonts w:ascii="Times New Roman" w:hAnsi="Times New Roman"/>
          <w:sz w:val="24"/>
        </w:rPr>
        <w:t>1</w:t>
      </w:r>
      <w:r w:rsidR="00655154">
        <w:rPr>
          <w:rFonts w:ascii="Times New Roman" w:hAnsi="Times New Roman"/>
          <w:sz w:val="24"/>
        </w:rPr>
        <w:t>71</w:t>
      </w:r>
      <w:r w:rsidRPr="002E1087">
        <w:rPr>
          <w:rFonts w:ascii="Times New Roman" w:hAnsi="Times New Roman"/>
          <w:sz w:val="24"/>
        </w:rPr>
        <w:t>-КС-201</w:t>
      </w:r>
      <w:r w:rsidR="0058528A">
        <w:rPr>
          <w:rFonts w:ascii="Times New Roman" w:hAnsi="Times New Roman"/>
          <w:sz w:val="24"/>
        </w:rPr>
        <w:t>7</w:t>
      </w:r>
    </w:p>
    <w:p w:rsidR="00F65B1E" w:rsidRDefault="00F65B1E" w:rsidP="00F65B1E">
      <w:pPr>
        <w:spacing w:before="0" w:after="200" w:line="276" w:lineRule="auto"/>
        <w:ind w:left="421"/>
        <w:jc w:val="center"/>
        <w:rPr>
          <w:rFonts w:ascii="Calibri" w:eastAsia="Calibri" w:hAnsi="Calibri"/>
          <w:b/>
          <w:bCs/>
          <w:color w:val="000000"/>
          <w:szCs w:val="22"/>
        </w:rPr>
      </w:pPr>
    </w:p>
    <w:p w:rsidR="00F65B1E" w:rsidRPr="00F65B1E" w:rsidRDefault="00F65B1E" w:rsidP="00F65B1E">
      <w:pPr>
        <w:spacing w:before="0" w:after="200" w:line="276" w:lineRule="auto"/>
        <w:ind w:left="421"/>
        <w:jc w:val="center"/>
        <w:rPr>
          <w:rFonts w:ascii="Calibri" w:eastAsia="Calibri" w:hAnsi="Calibri"/>
          <w:b/>
          <w:bCs/>
          <w:color w:val="000000"/>
          <w:szCs w:val="22"/>
        </w:rPr>
      </w:pPr>
      <w:r w:rsidRPr="00F65B1E">
        <w:rPr>
          <w:rFonts w:ascii="Calibri" w:eastAsia="Calibri" w:hAnsi="Calibri"/>
          <w:b/>
          <w:bCs/>
          <w:color w:val="000000"/>
          <w:szCs w:val="22"/>
        </w:rPr>
        <w:t>Справка о выполненных ГИП (менеджером проектов) аналогичных договорах*</w:t>
      </w:r>
    </w:p>
    <w:p w:rsidR="00F65B1E" w:rsidRPr="00F65B1E" w:rsidRDefault="00F65B1E" w:rsidP="00F65B1E">
      <w:pPr>
        <w:widowControl w:val="0"/>
        <w:spacing w:before="0" w:after="200" w:line="276" w:lineRule="auto"/>
        <w:jc w:val="center"/>
        <w:rPr>
          <w:rFonts w:ascii="Calibri" w:eastAsia="Calibri" w:hAnsi="Calibri"/>
          <w:color w:val="000000"/>
          <w:szCs w:val="22"/>
        </w:rPr>
      </w:pPr>
      <w:r w:rsidRPr="00F65B1E">
        <w:rPr>
          <w:rFonts w:ascii="Calibri" w:eastAsia="Calibri" w:hAnsi="Calibri"/>
          <w:color w:val="000000"/>
          <w:szCs w:val="22"/>
        </w:rPr>
        <w:t>Наименование Претендента: _________________________________</w:t>
      </w:r>
    </w:p>
    <w:tbl>
      <w:tblPr>
        <w:tblW w:w="15246" w:type="dxa"/>
        <w:tblInd w:w="108" w:type="dxa"/>
        <w:tblLook w:val="04A0" w:firstRow="1" w:lastRow="0" w:firstColumn="1" w:lastColumn="0" w:noHBand="0" w:noVBand="1"/>
      </w:tblPr>
      <w:tblGrid>
        <w:gridCol w:w="525"/>
        <w:gridCol w:w="2045"/>
        <w:gridCol w:w="2272"/>
        <w:gridCol w:w="1965"/>
        <w:gridCol w:w="1522"/>
        <w:gridCol w:w="2191"/>
        <w:gridCol w:w="2541"/>
        <w:gridCol w:w="2185"/>
      </w:tblGrid>
      <w:tr w:rsidR="00F65B1E" w:rsidRPr="00F65B1E" w:rsidTr="00AE13E1">
        <w:trPr>
          <w:trHeight w:val="140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№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Фамилия, имя, отчество специалиста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 xml:space="preserve">Образование, ученая степень 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Учебное заведение, год окончания, полученная специальность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Должность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Предмет договора, краткое описание состава работ/услуг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</w:p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Сумма договора, тыс. руб.</w:t>
            </w:r>
          </w:p>
        </w:tc>
      </w:tr>
      <w:tr w:rsidR="00F65B1E" w:rsidRPr="00F65B1E" w:rsidTr="00AE13E1">
        <w:trPr>
          <w:trHeight w:val="29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</w:p>
        </w:tc>
      </w:tr>
      <w:tr w:rsidR="00F65B1E" w:rsidRPr="00F65B1E" w:rsidTr="00AE13E1">
        <w:trPr>
          <w:trHeight w:val="29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</w:p>
        </w:tc>
      </w:tr>
      <w:tr w:rsidR="00F65B1E" w:rsidRPr="00F65B1E" w:rsidTr="00AE13E1">
        <w:trPr>
          <w:trHeight w:val="2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…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  <w:r w:rsidRPr="00F65B1E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B1E" w:rsidRPr="00F65B1E" w:rsidRDefault="00F65B1E" w:rsidP="00F65B1E">
            <w:pPr>
              <w:widowControl w:val="0"/>
              <w:spacing w:before="0" w:after="200" w:line="276" w:lineRule="auto"/>
              <w:jc w:val="center"/>
              <w:rPr>
                <w:rFonts w:ascii="Calibri" w:eastAsia="Calibri" w:hAnsi="Calibri"/>
                <w:color w:val="000000"/>
                <w:szCs w:val="22"/>
              </w:rPr>
            </w:pPr>
          </w:p>
        </w:tc>
      </w:tr>
    </w:tbl>
    <w:p w:rsidR="00F65B1E" w:rsidRPr="00F65B1E" w:rsidRDefault="00F65B1E" w:rsidP="00F65B1E">
      <w:pPr>
        <w:shd w:val="clear" w:color="auto" w:fill="FFFFFF"/>
        <w:spacing w:after="240" w:line="276" w:lineRule="auto"/>
        <w:ind w:firstLine="567"/>
        <w:jc w:val="both"/>
        <w:rPr>
          <w:rFonts w:ascii="Calibri" w:eastAsia="Calibri" w:hAnsi="Calibri"/>
          <w:szCs w:val="22"/>
        </w:rPr>
      </w:pPr>
      <w:r w:rsidRPr="00F65B1E">
        <w:rPr>
          <w:rFonts w:ascii="Calibri" w:eastAsia="Calibri" w:hAnsi="Calibri"/>
          <w:szCs w:val="22"/>
        </w:rPr>
        <w:t>Опыт работы на опасных производственных объектах в ходе выполнения договора - ____ лет.</w:t>
      </w:r>
    </w:p>
    <w:p w:rsidR="00F65B1E" w:rsidRPr="00F65B1E" w:rsidRDefault="00F65B1E" w:rsidP="00F65B1E">
      <w:pPr>
        <w:shd w:val="clear" w:color="auto" w:fill="FFFFFF"/>
        <w:spacing w:before="360" w:after="200" w:line="276" w:lineRule="auto"/>
        <w:ind w:left="1134" w:right="-40" w:firstLine="567"/>
        <w:rPr>
          <w:rFonts w:ascii="Calibri" w:eastAsia="Calibri" w:hAnsi="Calibri"/>
          <w:spacing w:val="-1"/>
          <w:szCs w:val="22"/>
        </w:rPr>
      </w:pPr>
    </w:p>
    <w:p w:rsidR="00F65B1E" w:rsidRPr="00F65B1E" w:rsidRDefault="000C2678" w:rsidP="00F65B1E">
      <w:pPr>
        <w:shd w:val="clear" w:color="auto" w:fill="FFFFFF"/>
        <w:spacing w:before="360" w:after="200" w:line="276" w:lineRule="auto"/>
        <w:ind w:left="1134" w:right="-40" w:firstLine="567"/>
        <w:rPr>
          <w:rFonts w:ascii="Calibri" w:eastAsia="Calibri" w:hAnsi="Calibri"/>
          <w:szCs w:val="22"/>
        </w:rPr>
      </w:pPr>
      <w:r>
        <w:rPr>
          <w:rFonts w:ascii="Calibri" w:eastAsia="Calibri" w:hAnsi="Calibri"/>
          <w:noProof/>
          <w:szCs w:val="22"/>
        </w:rPr>
        <w:pict>
          <v:line id="_x0000_s1032" style="position:absolute;left:0;text-align:left;z-index:251665408" from="27.85pt,9.95pt" to="246.25pt,9.95pt" strokeweight=".7pt"/>
        </w:pict>
      </w:r>
      <w:r w:rsidR="00F65B1E" w:rsidRPr="00F65B1E">
        <w:rPr>
          <w:rFonts w:ascii="Calibri" w:eastAsia="Calibri" w:hAnsi="Calibri"/>
          <w:spacing w:val="-1"/>
          <w:szCs w:val="22"/>
        </w:rPr>
        <w:t>(подпись, М.П.)</w:t>
      </w:r>
    </w:p>
    <w:p w:rsidR="00F65B1E" w:rsidRPr="00F65B1E" w:rsidRDefault="000C2678" w:rsidP="00F65B1E">
      <w:pPr>
        <w:shd w:val="clear" w:color="auto" w:fill="FFFFFF"/>
        <w:spacing w:before="360" w:after="200" w:line="276" w:lineRule="auto"/>
        <w:ind w:left="142" w:right="-40" w:firstLine="425"/>
        <w:rPr>
          <w:rFonts w:ascii="Calibri" w:eastAsia="Calibri" w:hAnsi="Calibri"/>
          <w:szCs w:val="22"/>
        </w:rPr>
      </w:pPr>
      <w:r>
        <w:rPr>
          <w:rFonts w:ascii="Calibri" w:eastAsia="Calibri" w:hAnsi="Calibri"/>
          <w:noProof/>
          <w:szCs w:val="22"/>
        </w:rPr>
        <w:pict>
          <v:line id="_x0000_s1033" style="position:absolute;left:0;text-align:left;z-index:251666432" from="27.85pt,9.55pt" to="246.25pt,9.55pt" strokeweight=".7pt"/>
        </w:pict>
      </w:r>
      <w:r w:rsidR="00F65B1E" w:rsidRPr="00F65B1E">
        <w:rPr>
          <w:rFonts w:ascii="Calibri" w:eastAsia="Calibri" w:hAnsi="Calibri"/>
          <w:spacing w:val="-1"/>
          <w:szCs w:val="22"/>
        </w:rPr>
        <w:t>(фамилия, имя, отчество подписавшего, должность)</w:t>
      </w:r>
    </w:p>
    <w:p w:rsidR="00D11890" w:rsidRPr="00B857C3" w:rsidRDefault="00F65B1E" w:rsidP="00F65B1E">
      <w:pPr>
        <w:shd w:val="clear" w:color="auto" w:fill="FFFFFF"/>
        <w:spacing w:before="240" w:after="200" w:line="276" w:lineRule="auto"/>
        <w:ind w:right="-40" w:firstLine="567"/>
        <w:jc w:val="both"/>
        <w:rPr>
          <w:rFonts w:ascii="Times New Roman" w:hAnsi="Times New Roman"/>
          <w:sz w:val="24"/>
        </w:rPr>
      </w:pPr>
      <w:r w:rsidRPr="00F65B1E">
        <w:rPr>
          <w:rFonts w:ascii="Calibri" w:eastAsia="Calibri" w:hAnsi="Calibri"/>
          <w:b/>
          <w:szCs w:val="22"/>
        </w:rPr>
        <w:t>* в данной справке перечисляются работники,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объектах.</w:t>
      </w:r>
    </w:p>
    <w:sectPr w:rsidR="00D11890" w:rsidRPr="00B857C3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995" w:rsidRDefault="00824995" w:rsidP="00FB07D9">
      <w:pPr>
        <w:spacing w:before="0"/>
      </w:pPr>
      <w:r>
        <w:separator/>
      </w:r>
    </w:p>
  </w:endnote>
  <w:endnote w:type="continuationSeparator" w:id="0">
    <w:p w:rsidR="00824995" w:rsidRDefault="00824995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995" w:rsidRDefault="00824995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2678">
      <w:rPr>
        <w:noProof/>
      </w:rPr>
      <w:t>1</w:t>
    </w:r>
    <w:r>
      <w:rPr>
        <w:noProof/>
      </w:rPr>
      <w:fldChar w:fldCharType="end"/>
    </w:r>
  </w:p>
  <w:p w:rsidR="00824995" w:rsidRDefault="00824995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995" w:rsidRDefault="00824995" w:rsidP="00FB07D9">
      <w:pPr>
        <w:spacing w:before="0"/>
      </w:pPr>
      <w:r>
        <w:separator/>
      </w:r>
    </w:p>
  </w:footnote>
  <w:footnote w:type="continuationSeparator" w:id="0">
    <w:p w:rsidR="00824995" w:rsidRDefault="00824995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FF32BA"/>
    <w:multiLevelType w:val="hybridMultilevel"/>
    <w:tmpl w:val="7674C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9"/>
  </w:num>
  <w:num w:numId="3">
    <w:abstractNumId w:val="0"/>
  </w:num>
  <w:num w:numId="4">
    <w:abstractNumId w:val="16"/>
  </w:num>
  <w:num w:numId="5">
    <w:abstractNumId w:val="12"/>
  </w:num>
  <w:num w:numId="6">
    <w:abstractNumId w:val="21"/>
  </w:num>
  <w:num w:numId="7">
    <w:abstractNumId w:val="8"/>
  </w:num>
  <w:num w:numId="8">
    <w:abstractNumId w:val="14"/>
  </w:num>
  <w:num w:numId="9">
    <w:abstractNumId w:val="2"/>
  </w:num>
  <w:num w:numId="10">
    <w:abstractNumId w:val="18"/>
  </w:num>
  <w:num w:numId="11">
    <w:abstractNumId w:val="15"/>
  </w:num>
  <w:num w:numId="12">
    <w:abstractNumId w:val="10"/>
  </w:num>
  <w:num w:numId="13">
    <w:abstractNumId w:val="11"/>
  </w:num>
  <w:num w:numId="14">
    <w:abstractNumId w:val="20"/>
  </w:num>
  <w:num w:numId="15">
    <w:abstractNumId w:val="9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91E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6C8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2B6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3A2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4AB8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482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678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0F7CB0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50E"/>
    <w:rsid w:val="001058E7"/>
    <w:rsid w:val="00105A24"/>
    <w:rsid w:val="00105E2F"/>
    <w:rsid w:val="00106251"/>
    <w:rsid w:val="001063AC"/>
    <w:rsid w:val="001070B2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27F33"/>
    <w:rsid w:val="0013063A"/>
    <w:rsid w:val="00130899"/>
    <w:rsid w:val="0013090F"/>
    <w:rsid w:val="00130E32"/>
    <w:rsid w:val="0013146C"/>
    <w:rsid w:val="001315AA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89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B9F"/>
    <w:rsid w:val="00200F73"/>
    <w:rsid w:val="00201076"/>
    <w:rsid w:val="00201A00"/>
    <w:rsid w:val="00202208"/>
    <w:rsid w:val="0020257B"/>
    <w:rsid w:val="00202B3D"/>
    <w:rsid w:val="00202FDA"/>
    <w:rsid w:val="00203450"/>
    <w:rsid w:val="00203614"/>
    <w:rsid w:val="002038DA"/>
    <w:rsid w:val="00204790"/>
    <w:rsid w:val="002051FE"/>
    <w:rsid w:val="002057EC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3D6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27EF2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686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0EF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E31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1DCF"/>
    <w:rsid w:val="0031207E"/>
    <w:rsid w:val="003121A9"/>
    <w:rsid w:val="0031244F"/>
    <w:rsid w:val="00312D68"/>
    <w:rsid w:val="00312FBF"/>
    <w:rsid w:val="00313255"/>
    <w:rsid w:val="00313698"/>
    <w:rsid w:val="00313778"/>
    <w:rsid w:val="00313919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C"/>
    <w:rsid w:val="00335C9D"/>
    <w:rsid w:val="00335DDF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08D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086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8E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4D93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5AA4"/>
    <w:rsid w:val="004F60B2"/>
    <w:rsid w:val="004F76F6"/>
    <w:rsid w:val="00500188"/>
    <w:rsid w:val="005002CB"/>
    <w:rsid w:val="00500386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B2"/>
    <w:rsid w:val="005109FE"/>
    <w:rsid w:val="00510FDC"/>
    <w:rsid w:val="00510FFB"/>
    <w:rsid w:val="005118A4"/>
    <w:rsid w:val="00511957"/>
    <w:rsid w:val="00511F8A"/>
    <w:rsid w:val="00512588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28A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0B3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B0B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77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556"/>
    <w:rsid w:val="0061465A"/>
    <w:rsid w:val="0061474E"/>
    <w:rsid w:val="00614EE3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E86"/>
    <w:rsid w:val="00651F8A"/>
    <w:rsid w:val="00653469"/>
    <w:rsid w:val="00653D5C"/>
    <w:rsid w:val="006544E1"/>
    <w:rsid w:val="0065452C"/>
    <w:rsid w:val="00654BFF"/>
    <w:rsid w:val="00655154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4A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C5E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5BC"/>
    <w:rsid w:val="00745738"/>
    <w:rsid w:val="00745AD5"/>
    <w:rsid w:val="007460E3"/>
    <w:rsid w:val="007468A9"/>
    <w:rsid w:val="0074690C"/>
    <w:rsid w:val="007471C5"/>
    <w:rsid w:val="00747555"/>
    <w:rsid w:val="00747760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968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995"/>
    <w:rsid w:val="00824DA3"/>
    <w:rsid w:val="00824E1F"/>
    <w:rsid w:val="00825014"/>
    <w:rsid w:val="008250A0"/>
    <w:rsid w:val="00825964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5CF9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CF5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3D3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3E73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3F8A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AC7"/>
    <w:rsid w:val="00953025"/>
    <w:rsid w:val="009531F8"/>
    <w:rsid w:val="00953AF5"/>
    <w:rsid w:val="0095415A"/>
    <w:rsid w:val="00954537"/>
    <w:rsid w:val="009559FB"/>
    <w:rsid w:val="009561EA"/>
    <w:rsid w:val="009562E4"/>
    <w:rsid w:val="00956A8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3D72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4E56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5417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3FEB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7A3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1E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525"/>
    <w:rsid w:val="00B36B60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CD4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7C3"/>
    <w:rsid w:val="00B85C1A"/>
    <w:rsid w:val="00B85D6F"/>
    <w:rsid w:val="00B86286"/>
    <w:rsid w:val="00B862D7"/>
    <w:rsid w:val="00B86597"/>
    <w:rsid w:val="00B86655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31D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45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558D"/>
    <w:rsid w:val="00C5600E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8AC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AD1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4DF9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37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4D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698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1C4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1D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8C7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D7E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28E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618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39D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5EAB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9C0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5DC8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5B1E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2EF8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65E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DEFBE0FC-A9CC-4F09-82B9-F34C4269C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1D99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2">
    <w:name w:val="Текст выноски Знак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i/>
      <w:iCs/>
    </w:rPr>
  </w:style>
  <w:style w:type="character" w:customStyle="1" w:styleId="af6">
    <w:name w:val="Подзаголовок Знак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C51AB-5BF1-4ED5-B06C-7DD88B2A3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11</Pages>
  <Words>2121</Words>
  <Characters>12090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Кириллова Надежда Владимировна</cp:lastModifiedBy>
  <cp:revision>16</cp:revision>
  <cp:lastPrinted>2017-05-05T08:07:00Z</cp:lastPrinted>
  <dcterms:created xsi:type="dcterms:W3CDTF">2017-04-13T10:49:00Z</dcterms:created>
  <dcterms:modified xsi:type="dcterms:W3CDTF">2017-05-05T08:08:00Z</dcterms:modified>
</cp:coreProperties>
</file>